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D42984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9E37F6">
        <w:rPr>
          <w:rFonts w:ascii="Century" w:eastAsia="Calibri" w:hAnsi="Century"/>
          <w:b/>
          <w:sz w:val="32"/>
          <w:szCs w:val="32"/>
          <w:lang w:eastAsia="ru-RU"/>
        </w:rPr>
        <w:t>1</w:t>
      </w:r>
      <w:bookmarkStart w:id="2" w:name="_GoBack"/>
      <w:bookmarkEnd w:id="2"/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8B6FE5">
        <w:rPr>
          <w:rFonts w:ascii="Century" w:eastAsia="Calibri" w:hAnsi="Century"/>
          <w:b/>
          <w:bCs/>
          <w:sz w:val="32"/>
          <w:szCs w:val="32"/>
          <w:lang w:eastAsia="ru-RU"/>
        </w:rPr>
        <w:t>3</w:t>
      </w:r>
    </w:p>
    <w:p w:rsidR="00B74AEF" w:rsidRPr="00182378" w:rsidRDefault="00D42984" w:rsidP="00B74AEF">
      <w:pPr>
        <w:jc w:val="both"/>
        <w:rPr>
          <w:rFonts w:ascii="Century" w:eastAsia="Calibri" w:hAnsi="Century"/>
          <w:szCs w:val="28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szCs w:val="28"/>
          <w:lang w:eastAsia="ru-RU"/>
        </w:rPr>
        <w:t>22</w:t>
      </w:r>
      <w:r w:rsidR="00A81899" w:rsidRPr="00182378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серпня</w:t>
      </w:r>
      <w:r w:rsidR="00B74AEF" w:rsidRPr="00182378">
        <w:rPr>
          <w:rFonts w:ascii="Century" w:eastAsia="Calibri" w:hAnsi="Century"/>
          <w:szCs w:val="28"/>
          <w:lang w:eastAsia="ru-RU"/>
        </w:rPr>
        <w:t xml:space="preserve"> 202</w:t>
      </w:r>
      <w:r w:rsidR="00BE62CD">
        <w:rPr>
          <w:rFonts w:ascii="Century" w:eastAsia="Calibri" w:hAnsi="Century"/>
          <w:szCs w:val="28"/>
          <w:lang w:eastAsia="ru-RU"/>
        </w:rPr>
        <w:t>4</w:t>
      </w:r>
      <w:r w:rsidR="00B74AEF" w:rsidRPr="00182378">
        <w:rPr>
          <w:rFonts w:ascii="Century" w:eastAsia="Calibri" w:hAnsi="Century"/>
          <w:szCs w:val="28"/>
          <w:lang w:eastAsia="ru-RU"/>
        </w:rPr>
        <w:t xml:space="preserve"> року</w:t>
      </w:r>
      <w:r w:rsidR="00B74AEF" w:rsidRPr="00182378">
        <w:rPr>
          <w:rFonts w:ascii="Century" w:eastAsia="Calibri" w:hAnsi="Century"/>
          <w:szCs w:val="28"/>
          <w:lang w:eastAsia="ru-RU"/>
        </w:rPr>
        <w:tab/>
      </w:r>
      <w:r w:rsidR="00B74AEF" w:rsidRPr="00182378">
        <w:rPr>
          <w:rFonts w:ascii="Century" w:eastAsia="Calibri" w:hAnsi="Century"/>
          <w:szCs w:val="28"/>
          <w:lang w:eastAsia="ru-RU"/>
        </w:rPr>
        <w:tab/>
      </w:r>
      <w:r w:rsidR="00B74AEF" w:rsidRPr="00182378">
        <w:rPr>
          <w:rFonts w:ascii="Century" w:eastAsia="Calibri" w:hAnsi="Century"/>
          <w:szCs w:val="28"/>
          <w:lang w:eastAsia="ru-RU"/>
        </w:rPr>
        <w:tab/>
      </w:r>
      <w:r w:rsidR="00B74AEF" w:rsidRPr="00182378">
        <w:rPr>
          <w:rFonts w:ascii="Century" w:eastAsia="Calibri" w:hAnsi="Century"/>
          <w:szCs w:val="28"/>
          <w:lang w:eastAsia="ru-RU"/>
        </w:rPr>
        <w:tab/>
      </w:r>
      <w:r w:rsidR="00B74AEF" w:rsidRPr="00182378">
        <w:rPr>
          <w:rFonts w:ascii="Century" w:eastAsia="Calibri" w:hAnsi="Century"/>
          <w:szCs w:val="28"/>
          <w:lang w:eastAsia="ru-RU"/>
        </w:rPr>
        <w:tab/>
      </w:r>
      <w:r w:rsidR="00B74AEF" w:rsidRPr="00182378">
        <w:rPr>
          <w:rFonts w:ascii="Century" w:eastAsia="Calibri" w:hAnsi="Century"/>
          <w:szCs w:val="28"/>
          <w:lang w:eastAsia="ru-RU"/>
        </w:rPr>
        <w:tab/>
      </w:r>
      <w:r w:rsidR="00B74AEF" w:rsidRPr="00182378">
        <w:rPr>
          <w:rFonts w:ascii="Century" w:eastAsia="Calibri" w:hAnsi="Century"/>
          <w:szCs w:val="28"/>
          <w:lang w:eastAsia="ru-RU"/>
        </w:rPr>
        <w:tab/>
      </w:r>
      <w:r w:rsidR="00B74AEF" w:rsidRPr="00182378">
        <w:rPr>
          <w:rFonts w:ascii="Century" w:eastAsia="Calibri" w:hAnsi="Century"/>
          <w:szCs w:val="28"/>
          <w:lang w:eastAsia="ru-RU"/>
        </w:rPr>
        <w:tab/>
      </w:r>
      <w:r w:rsidR="00EF0E57" w:rsidRPr="00182378">
        <w:rPr>
          <w:rFonts w:ascii="Century" w:eastAsia="Calibri" w:hAnsi="Century"/>
          <w:szCs w:val="28"/>
          <w:lang w:eastAsia="ru-RU"/>
        </w:rPr>
        <w:t xml:space="preserve">     </w:t>
      </w:r>
      <w:r w:rsidR="00182378">
        <w:rPr>
          <w:rFonts w:ascii="Century" w:eastAsia="Calibri" w:hAnsi="Century"/>
          <w:szCs w:val="28"/>
          <w:lang w:eastAsia="ru-RU"/>
        </w:rPr>
        <w:t xml:space="preserve">    </w:t>
      </w:r>
      <w:r w:rsidR="00B74AEF" w:rsidRPr="00182378">
        <w:rPr>
          <w:rFonts w:ascii="Century" w:eastAsia="Calibri" w:hAnsi="Century"/>
          <w:szCs w:val="28"/>
          <w:lang w:eastAsia="ru-RU"/>
        </w:rPr>
        <w:t>м. Городок</w:t>
      </w:r>
    </w:p>
    <w:bookmarkEnd w:id="1"/>
    <w:bookmarkEnd w:id="3"/>
    <w:p w:rsidR="00EF0E57" w:rsidRPr="00182378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28"/>
          <w:lang w:val="uk-UA"/>
        </w:rPr>
      </w:pPr>
    </w:p>
    <w:p w:rsidR="00BE62CD" w:rsidRDefault="008B6FE5" w:rsidP="00BC276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8"/>
          <w:lang w:val="uk-UA" w:eastAsia="uk-UA"/>
        </w:rPr>
      </w:pPr>
      <w:r w:rsidRPr="008B6FE5">
        <w:rPr>
          <w:rFonts w:ascii="Century" w:eastAsia="Times New Roman" w:hAnsi="Century" w:cs="Times New Roman"/>
          <w:b/>
          <w:color w:val="auto"/>
          <w:sz w:val="24"/>
          <w:szCs w:val="28"/>
          <w:lang w:val="uk-UA" w:eastAsia="uk-UA"/>
        </w:rPr>
        <w:t>Про затвердження детального плану території для будівництва ставка-</w:t>
      </w:r>
      <w:proofErr w:type="spellStart"/>
      <w:r w:rsidRPr="008B6FE5">
        <w:rPr>
          <w:rFonts w:ascii="Century" w:eastAsia="Times New Roman" w:hAnsi="Century" w:cs="Times New Roman"/>
          <w:b/>
          <w:color w:val="auto"/>
          <w:sz w:val="24"/>
          <w:szCs w:val="28"/>
          <w:lang w:val="uk-UA" w:eastAsia="uk-UA"/>
        </w:rPr>
        <w:t>акумулюючої</w:t>
      </w:r>
      <w:proofErr w:type="spellEnd"/>
      <w:r w:rsidRPr="008B6FE5">
        <w:rPr>
          <w:rFonts w:ascii="Century" w:eastAsia="Times New Roman" w:hAnsi="Century" w:cs="Times New Roman"/>
          <w:b/>
          <w:color w:val="auto"/>
          <w:sz w:val="24"/>
          <w:szCs w:val="28"/>
          <w:lang w:val="uk-UA" w:eastAsia="uk-UA"/>
        </w:rPr>
        <w:t xml:space="preserve"> водойми на земельній ділянці для ведення особистого селянського господарства </w:t>
      </w:r>
      <w:proofErr w:type="spellStart"/>
      <w:r w:rsidRPr="008B6FE5">
        <w:rPr>
          <w:rFonts w:ascii="Century" w:eastAsia="Times New Roman" w:hAnsi="Century" w:cs="Times New Roman"/>
          <w:b/>
          <w:color w:val="auto"/>
          <w:sz w:val="24"/>
          <w:szCs w:val="28"/>
          <w:lang w:val="uk-UA" w:eastAsia="uk-UA"/>
        </w:rPr>
        <w:t>Отрошенко</w:t>
      </w:r>
      <w:proofErr w:type="spellEnd"/>
      <w:r w:rsidRPr="008B6FE5">
        <w:rPr>
          <w:rFonts w:ascii="Century" w:eastAsia="Times New Roman" w:hAnsi="Century" w:cs="Times New Roman"/>
          <w:b/>
          <w:color w:val="auto"/>
          <w:sz w:val="24"/>
          <w:szCs w:val="28"/>
          <w:lang w:val="uk-UA" w:eastAsia="uk-UA"/>
        </w:rPr>
        <w:t xml:space="preserve"> Христини Петрівни в </w:t>
      </w:r>
      <w:proofErr w:type="spellStart"/>
      <w:r w:rsidRPr="008B6FE5">
        <w:rPr>
          <w:rFonts w:ascii="Century" w:eastAsia="Times New Roman" w:hAnsi="Century" w:cs="Times New Roman"/>
          <w:b/>
          <w:color w:val="auto"/>
          <w:sz w:val="24"/>
          <w:szCs w:val="28"/>
          <w:lang w:val="uk-UA" w:eastAsia="uk-UA"/>
        </w:rPr>
        <w:t>с.Долиняни</w:t>
      </w:r>
      <w:proofErr w:type="spellEnd"/>
    </w:p>
    <w:p w:rsidR="00BC276F" w:rsidRPr="00182378" w:rsidRDefault="00BC276F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4"/>
          <w:szCs w:val="28"/>
          <w:lang w:val="uk-UA"/>
        </w:rPr>
      </w:pPr>
    </w:p>
    <w:p w:rsidR="00D14554" w:rsidRPr="00182378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8"/>
          <w:lang w:val="uk-UA"/>
        </w:rPr>
      </w:pPr>
      <w:r w:rsidRPr="00182378">
        <w:rPr>
          <w:rFonts w:ascii="Century" w:hAnsi="Century"/>
          <w:sz w:val="24"/>
          <w:szCs w:val="28"/>
          <w:lang w:val="uk-UA"/>
        </w:rPr>
        <w:t xml:space="preserve">Розглянувши </w:t>
      </w:r>
      <w:r w:rsidR="001F1B35" w:rsidRPr="00182378">
        <w:rPr>
          <w:rFonts w:ascii="Century" w:hAnsi="Century"/>
          <w:sz w:val="24"/>
          <w:szCs w:val="28"/>
          <w:lang w:val="uk-UA"/>
        </w:rPr>
        <w:t>заяву гр.</w:t>
      </w:r>
      <w:r w:rsidR="007F5554" w:rsidRPr="007F5554">
        <w:t xml:space="preserve"> </w:t>
      </w:r>
      <w:proofErr w:type="spellStart"/>
      <w:r w:rsidR="005074A9">
        <w:rPr>
          <w:rFonts w:ascii="Century" w:hAnsi="Century"/>
          <w:sz w:val="24"/>
          <w:szCs w:val="28"/>
          <w:lang w:val="uk-UA"/>
        </w:rPr>
        <w:t>Отрошенко</w:t>
      </w:r>
      <w:proofErr w:type="spellEnd"/>
      <w:r w:rsidR="005074A9">
        <w:rPr>
          <w:rFonts w:ascii="Century" w:hAnsi="Century"/>
          <w:sz w:val="24"/>
          <w:szCs w:val="28"/>
          <w:lang w:val="uk-UA"/>
        </w:rPr>
        <w:t xml:space="preserve"> Х.П.</w:t>
      </w:r>
      <w:r w:rsidR="007F5554" w:rsidRPr="007F5554">
        <w:rPr>
          <w:rFonts w:ascii="Century" w:hAnsi="Century"/>
          <w:sz w:val="24"/>
          <w:szCs w:val="28"/>
          <w:lang w:val="uk-UA"/>
        </w:rPr>
        <w:t xml:space="preserve"> </w:t>
      </w:r>
      <w:r w:rsidR="001F1B35" w:rsidRPr="00182378">
        <w:rPr>
          <w:rFonts w:ascii="Century" w:hAnsi="Century"/>
          <w:sz w:val="24"/>
          <w:szCs w:val="28"/>
          <w:lang w:val="uk-UA"/>
        </w:rPr>
        <w:t xml:space="preserve">про затвердження </w:t>
      </w:r>
      <w:r w:rsidR="005074A9" w:rsidRPr="005074A9">
        <w:rPr>
          <w:rFonts w:ascii="Century" w:hAnsi="Century"/>
          <w:sz w:val="24"/>
          <w:szCs w:val="28"/>
          <w:lang w:val="uk-UA"/>
        </w:rPr>
        <w:t xml:space="preserve">детального плану території земельної ділянки для будівництва ставка – </w:t>
      </w:r>
      <w:proofErr w:type="spellStart"/>
      <w:r w:rsidR="005074A9" w:rsidRPr="005074A9">
        <w:rPr>
          <w:rFonts w:ascii="Century" w:hAnsi="Century"/>
          <w:sz w:val="24"/>
          <w:szCs w:val="28"/>
          <w:lang w:val="uk-UA"/>
        </w:rPr>
        <w:t>акумулюючої</w:t>
      </w:r>
      <w:proofErr w:type="spellEnd"/>
      <w:r w:rsidR="005074A9" w:rsidRPr="005074A9">
        <w:rPr>
          <w:rFonts w:ascii="Century" w:hAnsi="Century"/>
          <w:sz w:val="24"/>
          <w:szCs w:val="28"/>
          <w:lang w:val="uk-UA"/>
        </w:rPr>
        <w:t xml:space="preserve"> водойми для ведення особистого селянського господарства площею 1,5 га в с. Долиняни Львівського району Львівської області</w:t>
      </w:r>
      <w:r w:rsidR="005D3E27" w:rsidRPr="00182378">
        <w:rPr>
          <w:rFonts w:ascii="Century" w:hAnsi="Century"/>
          <w:sz w:val="24"/>
          <w:szCs w:val="28"/>
          <w:lang w:val="uk-UA"/>
        </w:rPr>
        <w:t>,</w:t>
      </w:r>
      <w:r w:rsidR="00CC6AFE" w:rsidRPr="00182378">
        <w:rPr>
          <w:rFonts w:ascii="Century" w:hAnsi="Century"/>
          <w:sz w:val="24"/>
          <w:szCs w:val="28"/>
          <w:lang w:val="uk-UA"/>
        </w:rPr>
        <w:t xml:space="preserve"> розроблен</w:t>
      </w:r>
      <w:r w:rsidR="00F95EDF" w:rsidRPr="00182378">
        <w:rPr>
          <w:rFonts w:ascii="Century" w:hAnsi="Century"/>
          <w:sz w:val="24"/>
          <w:szCs w:val="28"/>
          <w:lang w:val="uk-UA"/>
        </w:rPr>
        <w:t>ого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7F5554">
        <w:rPr>
          <w:rFonts w:ascii="Century" w:hAnsi="Century"/>
          <w:sz w:val="24"/>
          <w:szCs w:val="28"/>
          <w:lang w:val="uk-UA"/>
        </w:rPr>
        <w:t>ТзОВ «</w:t>
      </w:r>
      <w:r w:rsidR="005074A9">
        <w:rPr>
          <w:rFonts w:ascii="Century" w:hAnsi="Century"/>
          <w:sz w:val="24"/>
          <w:szCs w:val="28"/>
          <w:lang w:val="uk-UA"/>
        </w:rPr>
        <w:t>УКР ЗАХІД УРБАНІЗАЦІЯ</w:t>
      </w:r>
      <w:r w:rsidR="007F5554">
        <w:rPr>
          <w:rFonts w:ascii="Century" w:hAnsi="Century"/>
          <w:sz w:val="24"/>
          <w:szCs w:val="28"/>
          <w:lang w:val="uk-UA"/>
        </w:rPr>
        <w:t>»</w:t>
      </w:r>
      <w:r w:rsidR="00BE62CD">
        <w:rPr>
          <w:rFonts w:ascii="Century" w:hAnsi="Century"/>
          <w:sz w:val="24"/>
          <w:szCs w:val="28"/>
          <w:lang w:val="uk-UA"/>
        </w:rPr>
        <w:t>,</w:t>
      </w:r>
      <w:r w:rsidR="008630B6">
        <w:rPr>
          <w:rFonts w:ascii="Century" w:hAnsi="Century"/>
          <w:sz w:val="24"/>
          <w:szCs w:val="28"/>
          <w:lang w:val="uk-UA"/>
        </w:rPr>
        <w:t xml:space="preserve"> та звіт про стратегічну екологічну оцінку, розроблений </w:t>
      </w:r>
      <w:r w:rsidR="007F5554">
        <w:rPr>
          <w:rFonts w:ascii="Century" w:hAnsi="Century"/>
          <w:sz w:val="24"/>
          <w:szCs w:val="28"/>
          <w:lang w:val="uk-UA"/>
        </w:rPr>
        <w:t>ТзОВ «Еко Центр Проект»</w:t>
      </w:r>
      <w:r w:rsidR="00EE2E05" w:rsidRPr="00182378">
        <w:rPr>
          <w:rFonts w:ascii="Century" w:hAnsi="Century"/>
          <w:sz w:val="24"/>
          <w:szCs w:val="28"/>
          <w:lang w:val="uk-UA"/>
        </w:rPr>
        <w:t>, керуючись Земельним кодексом України, Постановою Кабінету Міністрів України від 01.09.2021</w:t>
      </w:r>
      <w:r w:rsidR="008E3238" w:rsidRPr="00182378">
        <w:rPr>
          <w:rFonts w:ascii="Century" w:hAnsi="Century"/>
          <w:sz w:val="24"/>
          <w:szCs w:val="28"/>
          <w:lang w:val="uk-UA"/>
        </w:rPr>
        <w:t>р.</w:t>
      </w:r>
      <w:r w:rsidR="00EE2E05" w:rsidRPr="00182378">
        <w:rPr>
          <w:rFonts w:ascii="Century" w:hAnsi="Century"/>
          <w:sz w:val="24"/>
          <w:szCs w:val="28"/>
          <w:lang w:val="uk-UA"/>
        </w:rPr>
        <w:t xml:space="preserve"> №926 «Про затвердження Порядку розроблення, оновлення</w:t>
      </w:r>
      <w:r w:rsidRPr="00182378">
        <w:rPr>
          <w:rFonts w:ascii="Century" w:hAnsi="Century"/>
          <w:sz w:val="24"/>
          <w:szCs w:val="28"/>
          <w:lang w:val="uk-UA"/>
        </w:rPr>
        <w:t xml:space="preserve">, внесення змін та затвердження містобудівної </w:t>
      </w:r>
      <w:r w:rsidR="00EE2E05" w:rsidRPr="00182378">
        <w:rPr>
          <w:rFonts w:ascii="Century" w:hAnsi="Century"/>
          <w:sz w:val="24"/>
          <w:szCs w:val="28"/>
          <w:lang w:val="uk-UA"/>
        </w:rPr>
        <w:t>документації»,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Постановою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Кабінету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Міністрів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України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від 25.05.2011</w:t>
      </w:r>
      <w:r w:rsidR="008E3238" w:rsidRPr="00182378">
        <w:rPr>
          <w:rFonts w:ascii="Century" w:hAnsi="Century"/>
          <w:sz w:val="24"/>
          <w:szCs w:val="28"/>
          <w:lang w:val="uk-UA"/>
        </w:rPr>
        <w:t>р.</w:t>
      </w:r>
      <w:r w:rsidR="00CC6AFE" w:rsidRPr="00182378">
        <w:rPr>
          <w:rFonts w:ascii="Century" w:hAnsi="Century"/>
          <w:sz w:val="24"/>
          <w:szCs w:val="28"/>
          <w:lang w:val="uk-UA"/>
        </w:rPr>
        <w:t xml:space="preserve"> №555 «Про затвердження Порядку проведення</w:t>
      </w:r>
      <w:r w:rsidRPr="00182378">
        <w:rPr>
          <w:rFonts w:ascii="Century" w:hAnsi="Century"/>
          <w:sz w:val="24"/>
          <w:szCs w:val="28"/>
          <w:lang w:val="uk-UA"/>
        </w:rPr>
        <w:t xml:space="preserve"> г</w:t>
      </w:r>
      <w:r w:rsidR="00CC6AFE" w:rsidRPr="00182378">
        <w:rPr>
          <w:rFonts w:ascii="Century" w:hAnsi="Century"/>
          <w:sz w:val="24"/>
          <w:szCs w:val="28"/>
          <w:lang w:val="uk-UA"/>
        </w:rPr>
        <w:t>ромадських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слухань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щодо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врахування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громадських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інтересів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під час розроблення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проектів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містобудівної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документації на місцевому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рівні»,</w:t>
      </w:r>
      <w:r w:rsidR="00EE2E05" w:rsidRPr="00182378">
        <w:rPr>
          <w:rFonts w:ascii="Century" w:hAnsi="Century"/>
          <w:sz w:val="24"/>
          <w:szCs w:val="28"/>
          <w:lang w:val="uk-UA"/>
        </w:rPr>
        <w:t xml:space="preserve"> Законами України «Про регулювання містобудівної діяльності», «Про стратегічну екологічну оцінку»,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EE2E05" w:rsidRPr="00182378">
        <w:rPr>
          <w:rFonts w:ascii="Century" w:hAnsi="Century"/>
          <w:sz w:val="24"/>
          <w:szCs w:val="28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182378">
        <w:rPr>
          <w:rFonts w:ascii="Century" w:hAnsi="Century"/>
          <w:sz w:val="24"/>
          <w:szCs w:val="28"/>
          <w:lang w:val="uk-UA"/>
        </w:rPr>
        <w:t>з питань</w:t>
      </w:r>
      <w:r w:rsidR="00EE2E05" w:rsidRPr="00182378">
        <w:rPr>
          <w:rFonts w:ascii="Century" w:hAnsi="Century"/>
          <w:sz w:val="24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182378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8"/>
          <w:lang w:val="uk-UA"/>
        </w:rPr>
      </w:pPr>
    </w:p>
    <w:p w:rsidR="00D14554" w:rsidRPr="00182378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8"/>
          <w:lang w:val="uk-UA"/>
        </w:rPr>
      </w:pPr>
      <w:r w:rsidRPr="00182378">
        <w:rPr>
          <w:rFonts w:ascii="Century" w:hAnsi="Century"/>
          <w:b/>
          <w:bCs/>
          <w:sz w:val="24"/>
          <w:szCs w:val="28"/>
          <w:lang w:val="uk-UA"/>
        </w:rPr>
        <w:t>ВИРІШИЛА:</w:t>
      </w:r>
    </w:p>
    <w:p w:rsidR="00D14554" w:rsidRPr="00182378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28"/>
          <w:lang w:val="uk-UA"/>
        </w:rPr>
      </w:pPr>
    </w:p>
    <w:p w:rsidR="00F7697B" w:rsidRPr="00182378" w:rsidRDefault="00EE2E05" w:rsidP="0097568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Cs w:val="28"/>
        </w:rPr>
      </w:pPr>
      <w:r w:rsidRPr="00182378">
        <w:rPr>
          <w:rFonts w:ascii="Century" w:hAnsi="Century"/>
          <w:szCs w:val="28"/>
        </w:rPr>
        <w:t xml:space="preserve">Затвердити детальний план </w:t>
      </w:r>
      <w:r w:rsidR="005074A9" w:rsidRPr="005074A9">
        <w:rPr>
          <w:rFonts w:ascii="Century" w:hAnsi="Century"/>
          <w:szCs w:val="28"/>
        </w:rPr>
        <w:t xml:space="preserve">території земельної ділянки для будівництва ставка – </w:t>
      </w:r>
      <w:proofErr w:type="spellStart"/>
      <w:r w:rsidR="005074A9" w:rsidRPr="005074A9">
        <w:rPr>
          <w:rFonts w:ascii="Century" w:hAnsi="Century"/>
          <w:szCs w:val="28"/>
        </w:rPr>
        <w:t>акумулюючої</w:t>
      </w:r>
      <w:proofErr w:type="spellEnd"/>
      <w:r w:rsidR="005074A9" w:rsidRPr="005074A9">
        <w:rPr>
          <w:rFonts w:ascii="Century" w:hAnsi="Century"/>
          <w:szCs w:val="28"/>
        </w:rPr>
        <w:t xml:space="preserve"> водойми для ведення особистого селянського господарства площею 1,5 га в с. Долиняни Львівського району Львівської області</w:t>
      </w:r>
      <w:r w:rsidR="007F5554" w:rsidRPr="005074A9">
        <w:rPr>
          <w:rFonts w:ascii="Century" w:hAnsi="Century"/>
          <w:szCs w:val="28"/>
        </w:rPr>
        <w:t>.</w:t>
      </w:r>
    </w:p>
    <w:p w:rsidR="00485F82" w:rsidRPr="00182378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Cs w:val="28"/>
        </w:rPr>
      </w:pPr>
      <w:r w:rsidRPr="00182378">
        <w:rPr>
          <w:rFonts w:ascii="Century" w:hAnsi="Century"/>
          <w:szCs w:val="28"/>
        </w:rPr>
        <w:t xml:space="preserve">Контроль за виконанням рішення покласти </w:t>
      </w:r>
      <w:r w:rsidR="00182378" w:rsidRPr="00A37D06">
        <w:rPr>
          <w:rFonts w:ascii="Century" w:hAnsi="Century"/>
        </w:rPr>
        <w:t>на відділ містобудування та архітектури, відділ земельних відносин міської ради</w:t>
      </w:r>
      <w:r w:rsidRPr="00182378">
        <w:rPr>
          <w:rFonts w:ascii="Century" w:hAnsi="Century"/>
          <w:szCs w:val="28"/>
        </w:rPr>
        <w:t xml:space="preserve"> та постійну депутатську комісію </w:t>
      </w:r>
      <w:r w:rsidR="00064A00" w:rsidRPr="00182378">
        <w:rPr>
          <w:rFonts w:ascii="Century" w:hAnsi="Century"/>
          <w:szCs w:val="28"/>
        </w:rPr>
        <w:t>з питань</w:t>
      </w:r>
      <w:r w:rsidRPr="00182378">
        <w:rPr>
          <w:rFonts w:ascii="Century" w:hAnsi="Century"/>
          <w:szCs w:val="28"/>
        </w:rPr>
        <w:t xml:space="preserve"> земельних ресурсів, АПК, містобудування, охорони довкілля</w:t>
      </w:r>
      <w:r w:rsidR="00182378">
        <w:rPr>
          <w:rFonts w:ascii="Century" w:hAnsi="Century"/>
          <w:szCs w:val="28"/>
        </w:rPr>
        <w:br/>
      </w:r>
      <w:r w:rsidRPr="00182378">
        <w:rPr>
          <w:rFonts w:ascii="Century" w:hAnsi="Century"/>
          <w:szCs w:val="28"/>
        </w:rPr>
        <w:t>(</w:t>
      </w:r>
      <w:r w:rsidR="00F7697B" w:rsidRPr="00182378">
        <w:rPr>
          <w:rFonts w:ascii="Century" w:hAnsi="Century"/>
          <w:szCs w:val="28"/>
        </w:rPr>
        <w:t>гол.</w:t>
      </w:r>
      <w:r w:rsidR="00B131D8" w:rsidRPr="00182378">
        <w:rPr>
          <w:rFonts w:ascii="Century" w:hAnsi="Century"/>
          <w:szCs w:val="28"/>
        </w:rPr>
        <w:t xml:space="preserve"> Н. </w:t>
      </w:r>
      <w:r w:rsidRPr="00182378">
        <w:rPr>
          <w:rFonts w:ascii="Century" w:hAnsi="Century"/>
          <w:szCs w:val="28"/>
        </w:rPr>
        <w:t>Кульчицький).</w:t>
      </w:r>
    </w:p>
    <w:p w:rsidR="00D14554" w:rsidRPr="00182378" w:rsidRDefault="00D14554" w:rsidP="00D14554">
      <w:pPr>
        <w:ind w:firstLine="709"/>
        <w:jc w:val="both"/>
        <w:rPr>
          <w:rFonts w:ascii="Century" w:hAnsi="Century"/>
          <w:color w:val="000000"/>
          <w:szCs w:val="28"/>
          <w:shd w:val="clear" w:color="auto" w:fill="FFFFFF"/>
        </w:rPr>
      </w:pPr>
    </w:p>
    <w:p w:rsidR="00182378" w:rsidRDefault="00182378" w:rsidP="00596D04">
      <w:pPr>
        <w:jc w:val="both"/>
        <w:rPr>
          <w:rFonts w:ascii="Century" w:hAnsi="Century"/>
          <w:b/>
          <w:szCs w:val="28"/>
        </w:rPr>
      </w:pPr>
    </w:p>
    <w:p w:rsidR="00E53BDA" w:rsidRPr="00182378" w:rsidRDefault="00D14554" w:rsidP="00596D04">
      <w:pPr>
        <w:jc w:val="both"/>
        <w:rPr>
          <w:rFonts w:ascii="Century" w:hAnsi="Century"/>
          <w:b/>
          <w:color w:val="000000"/>
          <w:spacing w:val="1"/>
          <w:szCs w:val="28"/>
        </w:rPr>
      </w:pPr>
      <w:r w:rsidRPr="00182378">
        <w:rPr>
          <w:rFonts w:ascii="Century" w:hAnsi="Century"/>
          <w:b/>
          <w:szCs w:val="28"/>
        </w:rPr>
        <w:t xml:space="preserve">Міський голова </w:t>
      </w:r>
      <w:r w:rsidRPr="00182378">
        <w:rPr>
          <w:rFonts w:ascii="Century" w:hAnsi="Century"/>
          <w:b/>
          <w:szCs w:val="28"/>
        </w:rPr>
        <w:tab/>
      </w:r>
      <w:r w:rsidRPr="00182378">
        <w:rPr>
          <w:rFonts w:ascii="Century" w:hAnsi="Century"/>
          <w:b/>
          <w:szCs w:val="28"/>
        </w:rPr>
        <w:tab/>
      </w:r>
      <w:r w:rsidRPr="00182378">
        <w:rPr>
          <w:rFonts w:ascii="Century" w:hAnsi="Century"/>
          <w:b/>
          <w:szCs w:val="28"/>
        </w:rPr>
        <w:tab/>
      </w:r>
      <w:r w:rsidR="00182378">
        <w:rPr>
          <w:rFonts w:ascii="Century" w:hAnsi="Century"/>
          <w:b/>
          <w:szCs w:val="28"/>
        </w:rPr>
        <w:tab/>
      </w:r>
      <w:r w:rsidRPr="00182378">
        <w:rPr>
          <w:rFonts w:ascii="Century" w:hAnsi="Century"/>
          <w:b/>
          <w:szCs w:val="28"/>
        </w:rPr>
        <w:tab/>
      </w:r>
      <w:r w:rsidRPr="00182378">
        <w:rPr>
          <w:rFonts w:ascii="Century" w:hAnsi="Century"/>
          <w:b/>
          <w:szCs w:val="28"/>
        </w:rPr>
        <w:tab/>
      </w:r>
      <w:r w:rsidR="00CC3634" w:rsidRPr="00182378">
        <w:rPr>
          <w:rFonts w:ascii="Century" w:hAnsi="Century"/>
          <w:b/>
          <w:szCs w:val="28"/>
        </w:rPr>
        <w:t xml:space="preserve">           </w:t>
      </w:r>
      <w:r w:rsidR="00182378">
        <w:rPr>
          <w:rFonts w:ascii="Century" w:hAnsi="Century"/>
          <w:b/>
          <w:szCs w:val="28"/>
        </w:rPr>
        <w:t xml:space="preserve">        </w:t>
      </w:r>
      <w:r w:rsidR="00B74AEF" w:rsidRPr="00182378">
        <w:rPr>
          <w:rFonts w:ascii="Century" w:hAnsi="Century"/>
          <w:b/>
          <w:szCs w:val="28"/>
        </w:rPr>
        <w:t>Володимир РЕМЕНЯК</w:t>
      </w:r>
    </w:p>
    <w:sectPr w:rsidR="00E53BDA" w:rsidRPr="00182378" w:rsidSect="00182378">
      <w:headerReference w:type="even" r:id="rId8"/>
      <w:headerReference w:type="default" r:id="rId9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593C" w:rsidRDefault="00F7593C">
      <w:r>
        <w:separator/>
      </w:r>
    </w:p>
  </w:endnote>
  <w:endnote w:type="continuationSeparator" w:id="0">
    <w:p w:rsidR="00F7593C" w:rsidRDefault="00F75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593C" w:rsidRDefault="00F7593C">
      <w:r>
        <w:separator/>
      </w:r>
    </w:p>
  </w:footnote>
  <w:footnote w:type="continuationSeparator" w:id="0">
    <w:p w:rsidR="00F7593C" w:rsidRDefault="00F759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E62CD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5377"/>
    <w:rsid w:val="00017ED4"/>
    <w:rsid w:val="00021A1D"/>
    <w:rsid w:val="000375EA"/>
    <w:rsid w:val="00040E9A"/>
    <w:rsid w:val="00045DB4"/>
    <w:rsid w:val="0005239C"/>
    <w:rsid w:val="00055DA3"/>
    <w:rsid w:val="0006088B"/>
    <w:rsid w:val="000642D3"/>
    <w:rsid w:val="00064A00"/>
    <w:rsid w:val="000701BB"/>
    <w:rsid w:val="000729EB"/>
    <w:rsid w:val="00084363"/>
    <w:rsid w:val="00090DCF"/>
    <w:rsid w:val="0009529E"/>
    <w:rsid w:val="00096948"/>
    <w:rsid w:val="000B1D85"/>
    <w:rsid w:val="000B2DD7"/>
    <w:rsid w:val="000C265D"/>
    <w:rsid w:val="000D2A15"/>
    <w:rsid w:val="000D4DFA"/>
    <w:rsid w:val="000E72CF"/>
    <w:rsid w:val="00100043"/>
    <w:rsid w:val="00102A25"/>
    <w:rsid w:val="00115526"/>
    <w:rsid w:val="00117090"/>
    <w:rsid w:val="001432A6"/>
    <w:rsid w:val="001440EA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1B35"/>
    <w:rsid w:val="001F4C8A"/>
    <w:rsid w:val="002015DF"/>
    <w:rsid w:val="00203425"/>
    <w:rsid w:val="002068A3"/>
    <w:rsid w:val="00207882"/>
    <w:rsid w:val="00211292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4CA"/>
    <w:rsid w:val="00291538"/>
    <w:rsid w:val="002A6283"/>
    <w:rsid w:val="002C07DA"/>
    <w:rsid w:val="002C3226"/>
    <w:rsid w:val="002D1AAA"/>
    <w:rsid w:val="002D229E"/>
    <w:rsid w:val="002D5056"/>
    <w:rsid w:val="002E0C8E"/>
    <w:rsid w:val="002E4119"/>
    <w:rsid w:val="002F131E"/>
    <w:rsid w:val="003017B6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31BE5"/>
    <w:rsid w:val="004450BF"/>
    <w:rsid w:val="00447C27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32E1E"/>
    <w:rsid w:val="005452AE"/>
    <w:rsid w:val="00547279"/>
    <w:rsid w:val="005672C5"/>
    <w:rsid w:val="005675E8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7463"/>
    <w:rsid w:val="005E61A7"/>
    <w:rsid w:val="005E7FD7"/>
    <w:rsid w:val="00601B5F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A644E"/>
    <w:rsid w:val="006C745C"/>
    <w:rsid w:val="006D2434"/>
    <w:rsid w:val="006E13D6"/>
    <w:rsid w:val="006E48DB"/>
    <w:rsid w:val="006F277D"/>
    <w:rsid w:val="006F2995"/>
    <w:rsid w:val="00700A6E"/>
    <w:rsid w:val="00705864"/>
    <w:rsid w:val="00713BCD"/>
    <w:rsid w:val="00714C52"/>
    <w:rsid w:val="007212F4"/>
    <w:rsid w:val="0073103D"/>
    <w:rsid w:val="00732848"/>
    <w:rsid w:val="0075002C"/>
    <w:rsid w:val="00750355"/>
    <w:rsid w:val="0075205F"/>
    <w:rsid w:val="00753287"/>
    <w:rsid w:val="00754BA3"/>
    <w:rsid w:val="00777B89"/>
    <w:rsid w:val="00781A12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B6FE5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3DD5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E37F6"/>
    <w:rsid w:val="009E3D67"/>
    <w:rsid w:val="009E5AE4"/>
    <w:rsid w:val="009E7E04"/>
    <w:rsid w:val="009F4941"/>
    <w:rsid w:val="00A00134"/>
    <w:rsid w:val="00A02CD2"/>
    <w:rsid w:val="00A13298"/>
    <w:rsid w:val="00A13C69"/>
    <w:rsid w:val="00A22764"/>
    <w:rsid w:val="00A254DC"/>
    <w:rsid w:val="00A34568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A3492"/>
    <w:rsid w:val="00AA599F"/>
    <w:rsid w:val="00AB4140"/>
    <w:rsid w:val="00AB6E88"/>
    <w:rsid w:val="00AB7461"/>
    <w:rsid w:val="00AC0F66"/>
    <w:rsid w:val="00AC1941"/>
    <w:rsid w:val="00AD1C5D"/>
    <w:rsid w:val="00AD2CD5"/>
    <w:rsid w:val="00AD30FE"/>
    <w:rsid w:val="00AD7B03"/>
    <w:rsid w:val="00AE3D4D"/>
    <w:rsid w:val="00AE5201"/>
    <w:rsid w:val="00AE5A3B"/>
    <w:rsid w:val="00AF467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61BC"/>
    <w:rsid w:val="00C83466"/>
    <w:rsid w:val="00C90EB2"/>
    <w:rsid w:val="00C92706"/>
    <w:rsid w:val="00CA41FD"/>
    <w:rsid w:val="00CC1560"/>
    <w:rsid w:val="00CC3634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20C9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22AA"/>
    <w:rsid w:val="00F362E5"/>
    <w:rsid w:val="00F41A2F"/>
    <w:rsid w:val="00F43A3C"/>
    <w:rsid w:val="00F45597"/>
    <w:rsid w:val="00F64D28"/>
    <w:rsid w:val="00F7593C"/>
    <w:rsid w:val="00F7697B"/>
    <w:rsid w:val="00F80078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987CC7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1247</Words>
  <Characters>712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2023-08-28T10:43:00Z</cp:lastPrinted>
  <dcterms:created xsi:type="dcterms:W3CDTF">2024-08-13T12:01:00Z</dcterms:created>
  <dcterms:modified xsi:type="dcterms:W3CDTF">2024-08-15T11:31:00Z</dcterms:modified>
</cp:coreProperties>
</file>